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5516878F" w14:textId="77777777" w:rsidR="00734D60" w:rsidRPr="006E67DC" w:rsidRDefault="00734D60" w:rsidP="00C83F4E">
      <w:pPr>
        <w:autoSpaceDE w:val="0"/>
        <w:jc w:val="right"/>
        <w:rPr>
          <w:rFonts w:asciiTheme="majorHAnsi" w:hAnsiTheme="majorHAnsi" w:cs="Tahoma"/>
        </w:rPr>
      </w:pPr>
    </w:p>
    <w:p w14:paraId="5C5B4F91" w14:textId="77777777" w:rsidR="00CC1EEA" w:rsidRPr="00BD6C72" w:rsidRDefault="00C83F4E" w:rsidP="00BD6C72">
      <w:pPr>
        <w:autoSpaceDE w:val="0"/>
        <w:jc w:val="right"/>
        <w:rPr>
          <w:rFonts w:asciiTheme="majorHAnsi" w:hAnsiTheme="majorHAnsi" w:cs="Tahoma"/>
        </w:rPr>
      </w:pPr>
      <w:r w:rsidRPr="006E67DC">
        <w:rPr>
          <w:rFonts w:asciiTheme="majorHAnsi" w:hAnsiTheme="majorHAnsi" w:cs="Tahoma"/>
        </w:rPr>
        <w:t xml:space="preserve">Załącznik nr </w:t>
      </w:r>
      <w:r w:rsidR="002E10E4">
        <w:rPr>
          <w:rFonts w:asciiTheme="majorHAnsi" w:hAnsiTheme="majorHAnsi" w:cs="Tahoma"/>
        </w:rPr>
        <w:t>5</w:t>
      </w:r>
      <w:r w:rsidR="006E67DC">
        <w:rPr>
          <w:rFonts w:asciiTheme="majorHAnsi" w:hAnsiTheme="majorHAnsi" w:cs="Tahoma"/>
        </w:rPr>
        <w:t xml:space="preserve"> SWZ</w:t>
      </w:r>
    </w:p>
    <w:p w14:paraId="3608469E" w14:textId="77777777" w:rsidR="00CC1EEA" w:rsidRPr="00B67901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7901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OSÓB</w:t>
      </w:r>
    </w:p>
    <w:p w14:paraId="7689E62D" w14:textId="77777777" w:rsidR="00CC1EEA" w:rsidRPr="00B67901" w:rsidRDefault="00CC1EEA" w:rsidP="00CC1EEA">
      <w:pPr>
        <w:pStyle w:val="Tekstpodstawowy31"/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7901">
        <w:rPr>
          <w:rFonts w:asciiTheme="majorHAnsi" w:eastAsia="Bookman Old Style" w:hAnsiTheme="majorHAnsi" w:cs="Tahom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KTÓRE BĘDĄ UCZESTNICZYĆ W REALIZACJI ZAMÓWIENIA</w:t>
      </w:r>
    </w:p>
    <w:p w14:paraId="235030D4" w14:textId="77777777" w:rsidR="00CC1EEA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566DFED2" w14:textId="77777777" w:rsidR="00CC1EEA" w:rsidRPr="006E67DC" w:rsidRDefault="00CC1EEA" w:rsidP="00CC1EEA">
      <w:pPr>
        <w:pStyle w:val="Tekstpodstawowy31"/>
        <w:rPr>
          <w:rFonts w:asciiTheme="majorHAnsi" w:eastAsia="Bookman Old Style" w:hAnsiTheme="majorHAnsi" w:cs="Tahoma"/>
          <w:b w:val="0"/>
          <w:sz w:val="20"/>
          <w:szCs w:val="20"/>
        </w:rPr>
      </w:pPr>
      <w:r w:rsidRPr="006E67DC">
        <w:rPr>
          <w:rFonts w:asciiTheme="majorHAnsi" w:eastAsia="Bookman Old Style" w:hAnsiTheme="majorHAnsi" w:cs="Tahoma"/>
          <w:b w:val="0"/>
          <w:sz w:val="20"/>
          <w:szCs w:val="20"/>
        </w:rPr>
        <w:t>(zgodnie z warunkami udziału w postępowaniu)</w:t>
      </w:r>
    </w:p>
    <w:p w14:paraId="54D594E8" w14:textId="77777777" w:rsidR="00CC1EEA" w:rsidRDefault="00CC1EEA" w:rsidP="00CC1EEA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p w14:paraId="20BE6139" w14:textId="77777777" w:rsidR="003442B3" w:rsidRDefault="003442B3" w:rsidP="00CC1EEA">
      <w:pPr>
        <w:pStyle w:val="Tekstpodstawowy31"/>
        <w:jc w:val="left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3135" w:type="dxa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165"/>
        <w:gridCol w:w="3260"/>
        <w:gridCol w:w="3402"/>
        <w:gridCol w:w="2693"/>
      </w:tblGrid>
      <w:tr w:rsidR="003442B3" w:rsidRPr="006E67DC" w14:paraId="408BB7D0" w14:textId="77777777" w:rsidTr="00DD7A94">
        <w:trPr>
          <w:cantSplit/>
          <w:trHeight w:val="592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42A4927C" w14:textId="77777777" w:rsidR="003442B3" w:rsidRPr="006E67DC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</w:p>
          <w:p w14:paraId="3E948387" w14:textId="77777777" w:rsidR="003442B3" w:rsidRPr="006E67DC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31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2869BC5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Arial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</w:tcPr>
          <w:p w14:paraId="6112CA94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Wykonywane czynności/ sprawowane funkcje przy realizacji zamówienia</w:t>
            </w:r>
          </w:p>
          <w:p w14:paraId="28F26CD4" w14:textId="77777777" w:rsidR="003442B3" w:rsidRPr="006E67DC" w:rsidRDefault="003442B3" w:rsidP="00DD7A94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(zgodnie z warunkami udziału w postępowaniu)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7745CB6B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Informacja o wykształceniu </w:t>
            </w:r>
            <w:r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 xml:space="preserve">                                        </w:t>
            </w: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i kwalifikacjach</w:t>
            </w:r>
          </w:p>
          <w:p w14:paraId="4B99AFDF" w14:textId="77777777" w:rsidR="003442B3" w:rsidRPr="006E67DC" w:rsidRDefault="003442B3" w:rsidP="00DD7A94">
            <w:pPr>
              <w:pStyle w:val="Normalny1"/>
              <w:autoSpaceDE w:val="0"/>
              <w:ind w:left="34" w:right="5" w:hanging="34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61FCDC58" w14:textId="77777777" w:rsidR="003442B3" w:rsidRPr="006E67DC" w:rsidRDefault="003442B3" w:rsidP="00DD7A94">
            <w:pPr>
              <w:pStyle w:val="Normalny1"/>
              <w:autoSpaceDE w:val="0"/>
              <w:ind w:right="5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Podstawa  dysponowania osobami</w:t>
            </w:r>
          </w:p>
          <w:p w14:paraId="3C9E101C" w14:textId="77777777" w:rsidR="003442B3" w:rsidRPr="006E67DC" w:rsidRDefault="003442B3" w:rsidP="00DD7A94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b/>
                <w:sz w:val="18"/>
                <w:szCs w:val="18"/>
              </w:rPr>
              <w:t>określić formę np.</w:t>
            </w:r>
          </w:p>
          <w:p w14:paraId="16DCCA7B" w14:textId="77777777" w:rsidR="003442B3" w:rsidRPr="005626D2" w:rsidRDefault="003442B3" w:rsidP="00DD7A94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  <w:r w:rsidRPr="006E67DC">
              <w:rPr>
                <w:rFonts w:asciiTheme="majorHAnsi" w:eastAsia="Bookman Old Style" w:hAnsiTheme="majorHAnsi" w:cs="Tahoma"/>
                <w:sz w:val="16"/>
                <w:szCs w:val="16"/>
              </w:rPr>
              <w:t>umowa, umowa o pracę, umowa zlecenie, umowa o dzieło, pracownik własny, etat, właściciel firmy,</w:t>
            </w:r>
          </w:p>
          <w:p w14:paraId="2F508F06" w14:textId="77777777" w:rsidR="003442B3" w:rsidRPr="006E67DC" w:rsidRDefault="003442B3" w:rsidP="00DD7A94">
            <w:pPr>
              <w:pStyle w:val="Normalny1"/>
              <w:autoSpaceDE w:val="0"/>
              <w:ind w:left="33" w:right="5" w:hanging="33"/>
              <w:jc w:val="center"/>
              <w:rPr>
                <w:rFonts w:asciiTheme="majorHAnsi" w:eastAsia="Bookman Old Style" w:hAnsiTheme="majorHAnsi" w:cs="Tahoma"/>
                <w:b/>
                <w:sz w:val="18"/>
                <w:szCs w:val="18"/>
              </w:rPr>
            </w:pPr>
          </w:p>
        </w:tc>
      </w:tr>
      <w:tr w:rsidR="003442B3" w:rsidRPr="006E67DC" w14:paraId="3BB6B655" w14:textId="77777777" w:rsidTr="00DD7A94">
        <w:trPr>
          <w:cantSplit/>
          <w:trHeight w:val="1164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79036" w14:textId="77777777" w:rsidR="003442B3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620445CD" w14:textId="77777777" w:rsidR="003442B3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8F6AFAC" w14:textId="77777777" w:rsidR="003442B3" w:rsidRPr="005626D2" w:rsidRDefault="00B67901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1.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BE5066" w14:textId="77777777" w:rsidR="003442B3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421F16A5" w14:textId="77777777" w:rsidR="003442B3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DB49D9F" w14:textId="77777777" w:rsidR="003442B3" w:rsidRPr="005626D2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550FA2E5" w14:textId="77777777" w:rsidR="00B15D6C" w:rsidRDefault="00B15D6C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53E905A1" w14:textId="77777777" w:rsidR="003442B3" w:rsidRPr="005626D2" w:rsidRDefault="003442B3" w:rsidP="00DD7A9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2D89D48C" w14:textId="77777777" w:rsidR="003442B3" w:rsidRPr="005626D2" w:rsidRDefault="003442B3" w:rsidP="00DD7A94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BABB748" w14:textId="77777777" w:rsidR="003442B3" w:rsidRPr="005626D2" w:rsidRDefault="003442B3" w:rsidP="00DD7A94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F199BCE" w14:textId="1AB8938E" w:rsidR="009C4DC2" w:rsidRPr="009C4DC2" w:rsidRDefault="009C4DC2" w:rsidP="009C4DC2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  <w:u w:val="single"/>
              </w:rPr>
              <w:t>L</w:t>
            </w:r>
            <w:r w:rsidR="00B15D6C" w:rsidRPr="009C4DC2">
              <w:rPr>
                <w:rFonts w:ascii="Cambria" w:hAnsi="Cambria" w:cs="Calibri"/>
                <w:b/>
                <w:sz w:val="18"/>
                <w:szCs w:val="18"/>
                <w:u w:val="single"/>
              </w:rPr>
              <w:t>ekarz weterynarii</w:t>
            </w:r>
            <w:r w:rsidR="00B15D6C" w:rsidRPr="009C4DC2">
              <w:rPr>
                <w:rFonts w:ascii="Cambria" w:hAnsi="Cambria" w:cs="Calibri"/>
                <w:sz w:val="18"/>
                <w:szCs w:val="18"/>
              </w:rPr>
              <w:t xml:space="preserve">, </w:t>
            </w:r>
            <w:r w:rsidRPr="009C4DC2">
              <w:rPr>
                <w:rFonts w:ascii="Cambria" w:hAnsi="Cambria" w:cs="Calibri"/>
                <w:sz w:val="18"/>
                <w:szCs w:val="18"/>
              </w:rPr>
              <w:t>któ</w:t>
            </w:r>
            <w:r>
              <w:rPr>
                <w:rFonts w:ascii="Cambria" w:hAnsi="Cambria" w:cs="Calibri"/>
                <w:sz w:val="18"/>
                <w:szCs w:val="18"/>
              </w:rPr>
              <w:t>ry</w:t>
            </w:r>
            <w:r w:rsidRPr="009C4DC2">
              <w:rPr>
                <w:rFonts w:ascii="Cambria" w:hAnsi="Cambria" w:cs="Calibri"/>
                <w:sz w:val="18"/>
                <w:szCs w:val="18"/>
              </w:rPr>
              <w:t xml:space="preserve"> posiada czynne prawo do wykonywania zawodu zgodnie z ustawą z dnia 21 grudnia 1990 r. o zawodzie lekarza weterynarii i izbach lekarsko-weterynaryjnych lub posiada możliwość świadczenia usług zgodnie z art. 2h przedmiotowej ustawy</w:t>
            </w:r>
            <w:r>
              <w:rPr>
                <w:rFonts w:ascii="Cambria" w:hAnsi="Cambria" w:cs="Calibri"/>
                <w:sz w:val="18"/>
                <w:szCs w:val="18"/>
              </w:rPr>
              <w:t>.</w:t>
            </w:r>
          </w:p>
          <w:p w14:paraId="7C9E5D2D" w14:textId="7AE017B0" w:rsidR="003442B3" w:rsidRPr="005626D2" w:rsidRDefault="003442B3" w:rsidP="009C4DC2">
            <w:pPr>
              <w:rPr>
                <w:rFonts w:asciiTheme="majorHAnsi" w:hAnsiTheme="majorHAnsi" w:cs="Tahoma"/>
                <w:b/>
                <w:sz w:val="16"/>
                <w:szCs w:val="16"/>
                <w:u w:val="singl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95D7E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prawa wykonywania zawodu:</w:t>
            </w: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………………………..…………</w:t>
            </w:r>
          </w:p>
          <w:p w14:paraId="4764946C" w14:textId="77777777" w:rsidR="00B7429F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789ED16B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Okręgowa Izba lekarsko-Weterynaryjna</w:t>
            </w: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………..……………………….……</w:t>
            </w:r>
          </w:p>
          <w:p w14:paraId="7FD4DC12" w14:textId="77777777" w:rsidR="00B7429F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240B9574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dyplomu:</w:t>
            </w: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………………...……...……………..……</w:t>
            </w:r>
          </w:p>
          <w:p w14:paraId="6B7140CE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0280B5F0" w14:textId="77777777" w:rsidR="003442B3" w:rsidRPr="005626D2" w:rsidRDefault="003442B3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D064C6" w14:textId="77777777" w:rsidR="003442B3" w:rsidRPr="005626D2" w:rsidRDefault="003442B3" w:rsidP="00DD7A9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  <w:tr w:rsidR="000661D4" w:rsidRPr="006E67DC" w14:paraId="44712F2F" w14:textId="77777777" w:rsidTr="00DD7A94">
        <w:trPr>
          <w:cantSplit/>
          <w:trHeight w:val="1164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DA069" w14:textId="77777777" w:rsidR="000661D4" w:rsidRDefault="000661D4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4D7FCB90" w14:textId="77777777" w:rsidR="000661D4" w:rsidRDefault="000661D4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3AB1310C" w14:textId="77777777" w:rsidR="000661D4" w:rsidRPr="005626D2" w:rsidRDefault="000661D4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B37C1E" w14:textId="77777777" w:rsidR="000661D4" w:rsidRDefault="000661D4" w:rsidP="000661D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2AD4DD0" w14:textId="77777777" w:rsidR="000661D4" w:rsidRDefault="000661D4" w:rsidP="000661D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D8EDFE8" w14:textId="77777777" w:rsidR="000661D4" w:rsidRPr="005626D2" w:rsidRDefault="000661D4" w:rsidP="000661D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0D309BBB" w14:textId="77777777" w:rsidR="000661D4" w:rsidRDefault="000661D4" w:rsidP="000661D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CD2FD3F" w14:textId="77777777" w:rsidR="000661D4" w:rsidRPr="005626D2" w:rsidRDefault="000661D4" w:rsidP="000661D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654A2915" w14:textId="77777777" w:rsidR="000661D4" w:rsidRPr="005626D2" w:rsidRDefault="000661D4" w:rsidP="000661D4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69170A9B" w14:textId="77777777" w:rsidR="000661D4" w:rsidRPr="005626D2" w:rsidRDefault="000661D4" w:rsidP="000661D4">
            <w:pPr>
              <w:tabs>
                <w:tab w:val="left" w:pos="80"/>
              </w:tabs>
              <w:ind w:left="80"/>
              <w:jc w:val="center"/>
              <w:rPr>
                <w:rFonts w:asciiTheme="majorHAnsi" w:hAnsiTheme="majorHAnsi" w:cs="Tahoma"/>
                <w:i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4F2006E" w14:textId="6DF0B36C" w:rsidR="009C4DC2" w:rsidRPr="009C4DC2" w:rsidRDefault="009C4DC2" w:rsidP="009C4DC2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sz w:val="18"/>
                <w:szCs w:val="18"/>
                <w:u w:val="single"/>
              </w:rPr>
              <w:t>L</w:t>
            </w:r>
            <w:r w:rsidRPr="009C4DC2">
              <w:rPr>
                <w:rFonts w:ascii="Cambria" w:hAnsi="Cambria" w:cs="Calibri"/>
                <w:b/>
                <w:sz w:val="18"/>
                <w:szCs w:val="18"/>
                <w:u w:val="single"/>
              </w:rPr>
              <w:t>ekarz weterynarii</w:t>
            </w:r>
            <w:r w:rsidRPr="009C4DC2">
              <w:rPr>
                <w:rFonts w:ascii="Cambria" w:hAnsi="Cambria" w:cs="Calibri"/>
                <w:sz w:val="18"/>
                <w:szCs w:val="18"/>
              </w:rPr>
              <w:t>, któ</w:t>
            </w:r>
            <w:r>
              <w:rPr>
                <w:rFonts w:ascii="Cambria" w:hAnsi="Cambria" w:cs="Calibri"/>
                <w:sz w:val="18"/>
                <w:szCs w:val="18"/>
              </w:rPr>
              <w:t>ry</w:t>
            </w:r>
            <w:r w:rsidRPr="009C4DC2">
              <w:rPr>
                <w:rFonts w:ascii="Cambria" w:hAnsi="Cambria" w:cs="Calibri"/>
                <w:sz w:val="18"/>
                <w:szCs w:val="18"/>
              </w:rPr>
              <w:t xml:space="preserve"> posiada czynne prawo do wykonywania zawodu zgodnie z ustawą z dnia 21 grudnia 1990 r. o zawodzie lekarza weterynarii i izbach lekarsko-weterynaryjnych lub posiada możliwość świadczenia usług zgodnie z art. 2h przedmiotowej ustawy</w:t>
            </w:r>
            <w:r>
              <w:rPr>
                <w:rFonts w:ascii="Cambria" w:hAnsi="Cambria" w:cs="Calibri"/>
                <w:sz w:val="18"/>
                <w:szCs w:val="18"/>
              </w:rPr>
              <w:t>.</w:t>
            </w:r>
          </w:p>
          <w:p w14:paraId="4F031171" w14:textId="77777777" w:rsidR="000661D4" w:rsidRPr="005626D2" w:rsidRDefault="000661D4" w:rsidP="009C4DC2">
            <w:pPr>
              <w:widowControl w:val="0"/>
              <w:spacing w:line="276" w:lineRule="auto"/>
              <w:jc w:val="both"/>
              <w:rPr>
                <w:rFonts w:asciiTheme="majorHAnsi" w:hAnsiTheme="majorHAnsi" w:cs="Tahoma"/>
                <w:b/>
                <w:sz w:val="16"/>
                <w:szCs w:val="16"/>
                <w:u w:val="singl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24A6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Nr prawa wykonywania zawodu:</w:t>
            </w: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………………………..…………</w:t>
            </w:r>
          </w:p>
          <w:p w14:paraId="5F4ED99B" w14:textId="77777777" w:rsidR="00B7429F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6EFEFF53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Okręgowa Izba lekarsko-Weterynaryjna</w:t>
            </w: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………..……………………….……</w:t>
            </w:r>
          </w:p>
          <w:p w14:paraId="47960232" w14:textId="77777777" w:rsidR="00B7429F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60DF197F" w14:textId="77777777" w:rsidR="00B7429F" w:rsidRPr="005626D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wydania dyplomu:</w:t>
            </w:r>
            <w:r w:rsidRPr="005626D2"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………………...……...……………..……</w:t>
            </w:r>
          </w:p>
          <w:p w14:paraId="4520B141" w14:textId="22AC774A" w:rsidR="000661D4" w:rsidRPr="005626D2" w:rsidRDefault="000661D4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3CE02F" w14:textId="77777777" w:rsidR="000661D4" w:rsidRPr="005626D2" w:rsidRDefault="000661D4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  <w:tr w:rsidR="00F261AF" w:rsidRPr="006E67DC" w14:paraId="2BD25979" w14:textId="77777777" w:rsidTr="00DD7A94">
        <w:trPr>
          <w:cantSplit/>
          <w:trHeight w:val="1164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FC2F" w14:textId="77777777" w:rsidR="00F261AF" w:rsidRDefault="00F261AF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4376764F" w14:textId="77777777" w:rsidR="00F261AF" w:rsidRDefault="00F261AF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3.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A5895F" w14:textId="77777777" w:rsidR="00F261AF" w:rsidRDefault="00F261AF" w:rsidP="00F261AF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1393BEBB" w14:textId="77777777" w:rsidR="00F261AF" w:rsidRPr="005626D2" w:rsidRDefault="00F261AF" w:rsidP="00F261AF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Pani/Pan</w:t>
            </w:r>
          </w:p>
          <w:p w14:paraId="2608CEC6" w14:textId="77777777" w:rsidR="00F261AF" w:rsidRDefault="00F261AF" w:rsidP="00F261AF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  <w:p w14:paraId="3AF1364E" w14:textId="77777777" w:rsidR="00F261AF" w:rsidRPr="005626D2" w:rsidRDefault="00F261AF" w:rsidP="00F261AF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  <w:r w:rsidRPr="005626D2">
              <w:rPr>
                <w:rFonts w:asciiTheme="majorHAnsi" w:hAnsiTheme="majorHAnsi" w:cs="Tahoma"/>
                <w:sz w:val="16"/>
                <w:szCs w:val="16"/>
              </w:rPr>
              <w:t>………………………</w:t>
            </w:r>
          </w:p>
          <w:p w14:paraId="52BD26E6" w14:textId="77777777" w:rsidR="00F261AF" w:rsidRDefault="00F261AF" w:rsidP="000661D4">
            <w:pPr>
              <w:tabs>
                <w:tab w:val="left" w:pos="80"/>
              </w:tabs>
              <w:jc w:val="center"/>
              <w:rPr>
                <w:rFonts w:asciiTheme="majorHAnsi" w:hAnsiTheme="majorHAnsi" w:cs="Tahoma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D8A3A38" w14:textId="77777777" w:rsidR="00F261AF" w:rsidRDefault="00F261AF" w:rsidP="00F261A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7AE84910" w14:textId="48C917C0" w:rsidR="0085251B" w:rsidRPr="009C4DC2" w:rsidRDefault="009C4DC2" w:rsidP="00F261AF">
            <w:pPr>
              <w:autoSpaceDE w:val="0"/>
              <w:autoSpaceDN w:val="0"/>
              <w:adjustRightInd w:val="0"/>
              <w:jc w:val="both"/>
              <w:rPr>
                <w:rFonts w:asciiTheme="majorHAnsi" w:eastAsia="Lucida Sans Unicode" w:hAnsiTheme="majorHAnsi" w:cs="Arial"/>
                <w:b/>
                <w:sz w:val="18"/>
                <w:szCs w:val="18"/>
              </w:rPr>
            </w:pPr>
            <w:r>
              <w:rPr>
                <w:rFonts w:ascii="Cambria" w:eastAsia="Lucida Sans Unicode" w:hAnsi="Cambria" w:cs="Calibri"/>
                <w:b/>
                <w:sz w:val="18"/>
                <w:szCs w:val="18"/>
                <w:u w:val="single"/>
              </w:rPr>
              <w:t>T</w:t>
            </w:r>
            <w:r w:rsidR="00F261AF" w:rsidRPr="009C4DC2">
              <w:rPr>
                <w:rFonts w:ascii="Cambria" w:eastAsia="Lucida Sans Unicode" w:hAnsi="Cambria" w:cs="Calibri"/>
                <w:b/>
                <w:sz w:val="18"/>
                <w:szCs w:val="18"/>
                <w:u w:val="single"/>
              </w:rPr>
              <w:t>echnik weterynarii</w:t>
            </w:r>
          </w:p>
          <w:p w14:paraId="3C47D908" w14:textId="77777777" w:rsidR="0085251B" w:rsidRDefault="0085251B" w:rsidP="00F261AF">
            <w:pPr>
              <w:autoSpaceDE w:val="0"/>
              <w:autoSpaceDN w:val="0"/>
              <w:adjustRightInd w:val="0"/>
              <w:jc w:val="both"/>
              <w:rPr>
                <w:rFonts w:ascii="Cambria" w:eastAsia="Lucida Sans Unicode" w:hAnsi="Cambria" w:cs="Calibri"/>
                <w:b/>
                <w:sz w:val="16"/>
                <w:szCs w:val="16"/>
              </w:rPr>
            </w:pPr>
          </w:p>
          <w:p w14:paraId="2B5DE93D" w14:textId="77777777" w:rsidR="00F261AF" w:rsidRPr="001B20DD" w:rsidRDefault="00F261AF" w:rsidP="0085251B">
            <w:pPr>
              <w:autoSpaceDE w:val="0"/>
              <w:autoSpaceDN w:val="0"/>
              <w:adjustRightInd w:val="0"/>
              <w:jc w:val="both"/>
              <w:rPr>
                <w:rFonts w:ascii="Cambria" w:eastAsia="Lucida Sans Unicode" w:hAnsi="Cambria" w:cs="Calibri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A96C1" w14:textId="77777777" w:rsidR="00B7429F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Ukończona szkoła……………………</w:t>
            </w:r>
          </w:p>
          <w:p w14:paraId="5506502A" w14:textId="77777777" w:rsidR="00B7429F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  <w:p w14:paraId="559C309B" w14:textId="6E3E4461" w:rsidR="009C4DC2" w:rsidRDefault="00B7429F" w:rsidP="00B7429F">
            <w:pPr>
              <w:pStyle w:val="Tekstpodstawowy31"/>
              <w:jc w:val="left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  <w:t>Data uzyskania tytułu technika weterynarii………………………………………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19587" w14:textId="77777777" w:rsidR="00F261AF" w:rsidRPr="005626D2" w:rsidRDefault="00F261AF" w:rsidP="000661D4">
            <w:pPr>
              <w:pStyle w:val="Tekstpodstawowy31"/>
              <w:rPr>
                <w:rFonts w:asciiTheme="majorHAnsi" w:eastAsia="Bookman Old Style" w:hAnsiTheme="majorHAnsi" w:cs="Tahoma"/>
                <w:b w:val="0"/>
                <w:bCs w:val="0"/>
                <w:sz w:val="16"/>
                <w:szCs w:val="16"/>
              </w:rPr>
            </w:pPr>
          </w:p>
        </w:tc>
      </w:tr>
    </w:tbl>
    <w:p w14:paraId="3FBF5358" w14:textId="77777777" w:rsidR="003442B3" w:rsidRDefault="003442B3" w:rsidP="003442B3">
      <w:pPr>
        <w:pStyle w:val="Tekstpodstawowy31"/>
        <w:jc w:val="left"/>
        <w:rPr>
          <w:rFonts w:asciiTheme="majorHAnsi" w:eastAsia="Bookman Old Style" w:hAnsiTheme="majorHAnsi" w:cs="Tahoma"/>
          <w:b w:val="0"/>
          <w:sz w:val="20"/>
          <w:szCs w:val="20"/>
        </w:rPr>
      </w:pPr>
    </w:p>
    <w:p w14:paraId="29ED2F63" w14:textId="77777777" w:rsidR="003442B3" w:rsidRPr="005626D2" w:rsidRDefault="003442B3" w:rsidP="003442B3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5626D2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 xml:space="preserve">Plik  (WYKAZ ) sporządza się w postaci elektronicznej i opatruje się kwalifikowanym podpisem elektronicznym lub podpisem zaufanym, </w:t>
      </w:r>
    </w:p>
    <w:p w14:paraId="0B3FA955" w14:textId="77777777" w:rsidR="003442B3" w:rsidRPr="005626D2" w:rsidRDefault="003442B3" w:rsidP="003442B3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5626D2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 xml:space="preserve">lub podpisem osobistym </w:t>
      </w:r>
    </w:p>
    <w:p w14:paraId="244FD67B" w14:textId="77777777" w:rsidR="003442B3" w:rsidRPr="0085251B" w:rsidRDefault="003442B3" w:rsidP="0085251B">
      <w:pPr>
        <w:spacing w:line="276" w:lineRule="auto"/>
        <w:ind w:right="49"/>
        <w:jc w:val="right"/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</w:pPr>
      <w:r w:rsidRPr="005626D2">
        <w:rPr>
          <w:rFonts w:ascii="Cambria" w:eastAsiaTheme="majorEastAsia" w:hAnsi="Cambria" w:cstheme="minorHAnsi"/>
          <w:b/>
          <w:bCs/>
          <w:i/>
          <w:color w:val="FF0000"/>
          <w:sz w:val="12"/>
          <w:szCs w:val="12"/>
        </w:rPr>
        <w:t>- przez osobę uprawnioną do reprezentacji</w:t>
      </w:r>
    </w:p>
    <w:sectPr w:rsidR="003442B3" w:rsidRPr="0085251B" w:rsidSect="000E1610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9BB1" w14:textId="77777777" w:rsidR="00A177E1" w:rsidRDefault="00A177E1">
      <w:r>
        <w:separator/>
      </w:r>
    </w:p>
  </w:endnote>
  <w:endnote w:type="continuationSeparator" w:id="0">
    <w:p w14:paraId="0110E5CD" w14:textId="77777777" w:rsidR="00A177E1" w:rsidRDefault="00A1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D2D3" w14:textId="77777777" w:rsidR="004270C2" w:rsidRDefault="007B1237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B8AA4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AD1F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C0D61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C9A89" w14:textId="77777777" w:rsidR="00A177E1" w:rsidRDefault="00A177E1">
      <w:r>
        <w:separator/>
      </w:r>
    </w:p>
  </w:footnote>
  <w:footnote w:type="continuationSeparator" w:id="0">
    <w:p w14:paraId="1730F1C6" w14:textId="77777777" w:rsidR="00A177E1" w:rsidRDefault="00A17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6542" w14:textId="77777777" w:rsidR="004270C2" w:rsidRDefault="007B1237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C63E43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5E27F2"/>
    <w:multiLevelType w:val="hybridMultilevel"/>
    <w:tmpl w:val="6A4EB89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EF4AF1"/>
    <w:multiLevelType w:val="hybridMultilevel"/>
    <w:tmpl w:val="99C465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DC3C53"/>
    <w:multiLevelType w:val="hybridMultilevel"/>
    <w:tmpl w:val="1566690E"/>
    <w:lvl w:ilvl="0" w:tplc="C9D8E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5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0F3770"/>
    <w:multiLevelType w:val="hybridMultilevel"/>
    <w:tmpl w:val="B12C7BA2"/>
    <w:lvl w:ilvl="0" w:tplc="7FBA5F46">
      <w:start w:val="1"/>
      <w:numFmt w:val="decimal"/>
      <w:lvlText w:val="%1)"/>
      <w:lvlJc w:val="left"/>
      <w:pPr>
        <w:ind w:left="12551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71" w:hanging="360"/>
      </w:pPr>
    </w:lvl>
    <w:lvl w:ilvl="2" w:tplc="0415001B" w:tentative="1">
      <w:start w:val="1"/>
      <w:numFmt w:val="lowerRoman"/>
      <w:lvlText w:val="%3."/>
      <w:lvlJc w:val="right"/>
      <w:pPr>
        <w:ind w:left="13991" w:hanging="180"/>
      </w:pPr>
    </w:lvl>
    <w:lvl w:ilvl="3" w:tplc="0415000F" w:tentative="1">
      <w:start w:val="1"/>
      <w:numFmt w:val="decimal"/>
      <w:lvlText w:val="%4."/>
      <w:lvlJc w:val="left"/>
      <w:pPr>
        <w:ind w:left="14711" w:hanging="360"/>
      </w:pPr>
    </w:lvl>
    <w:lvl w:ilvl="4" w:tplc="04150019" w:tentative="1">
      <w:start w:val="1"/>
      <w:numFmt w:val="lowerLetter"/>
      <w:lvlText w:val="%5."/>
      <w:lvlJc w:val="left"/>
      <w:pPr>
        <w:ind w:left="15431" w:hanging="360"/>
      </w:pPr>
    </w:lvl>
    <w:lvl w:ilvl="5" w:tplc="0415001B" w:tentative="1">
      <w:start w:val="1"/>
      <w:numFmt w:val="lowerRoman"/>
      <w:lvlText w:val="%6."/>
      <w:lvlJc w:val="right"/>
      <w:pPr>
        <w:ind w:left="16151" w:hanging="180"/>
      </w:pPr>
    </w:lvl>
    <w:lvl w:ilvl="6" w:tplc="0415000F" w:tentative="1">
      <w:start w:val="1"/>
      <w:numFmt w:val="decimal"/>
      <w:lvlText w:val="%7."/>
      <w:lvlJc w:val="left"/>
      <w:pPr>
        <w:ind w:left="16871" w:hanging="360"/>
      </w:pPr>
    </w:lvl>
    <w:lvl w:ilvl="7" w:tplc="04150019" w:tentative="1">
      <w:start w:val="1"/>
      <w:numFmt w:val="lowerLetter"/>
      <w:lvlText w:val="%8."/>
      <w:lvlJc w:val="left"/>
      <w:pPr>
        <w:ind w:left="17591" w:hanging="360"/>
      </w:pPr>
    </w:lvl>
    <w:lvl w:ilvl="8" w:tplc="0415001B" w:tentative="1">
      <w:start w:val="1"/>
      <w:numFmt w:val="lowerRoman"/>
      <w:lvlText w:val="%9."/>
      <w:lvlJc w:val="right"/>
      <w:pPr>
        <w:ind w:left="18311" w:hanging="180"/>
      </w:pPr>
    </w:lvl>
  </w:abstractNum>
  <w:abstractNum w:abstractNumId="29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5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37170573">
    <w:abstractNumId w:val="9"/>
  </w:num>
  <w:num w:numId="2" w16cid:durableId="1985235434">
    <w:abstractNumId w:val="0"/>
  </w:num>
  <w:num w:numId="3" w16cid:durableId="388767675">
    <w:abstractNumId w:val="37"/>
  </w:num>
  <w:num w:numId="4" w16cid:durableId="211121176">
    <w:abstractNumId w:val="26"/>
  </w:num>
  <w:num w:numId="5" w16cid:durableId="323432142">
    <w:abstractNumId w:val="35"/>
  </w:num>
  <w:num w:numId="6" w16cid:durableId="1923955154">
    <w:abstractNumId w:val="33"/>
  </w:num>
  <w:num w:numId="7" w16cid:durableId="488710255">
    <w:abstractNumId w:val="34"/>
  </w:num>
  <w:num w:numId="8" w16cid:durableId="982857957">
    <w:abstractNumId w:val="23"/>
  </w:num>
  <w:num w:numId="9" w16cid:durableId="430204703">
    <w:abstractNumId w:val="29"/>
  </w:num>
  <w:num w:numId="10" w16cid:durableId="1671103909">
    <w:abstractNumId w:val="36"/>
  </w:num>
  <w:num w:numId="11" w16cid:durableId="53042454">
    <w:abstractNumId w:val="27"/>
  </w:num>
  <w:num w:numId="12" w16cid:durableId="121046046">
    <w:abstractNumId w:val="24"/>
  </w:num>
  <w:num w:numId="13" w16cid:durableId="61295184">
    <w:abstractNumId w:val="14"/>
  </w:num>
  <w:num w:numId="14" w16cid:durableId="1197543454">
    <w:abstractNumId w:val="43"/>
  </w:num>
  <w:num w:numId="15" w16cid:durableId="867261407">
    <w:abstractNumId w:val="12"/>
  </w:num>
  <w:num w:numId="16" w16cid:durableId="1286959797">
    <w:abstractNumId w:val="17"/>
  </w:num>
  <w:num w:numId="17" w16cid:durableId="1626425589">
    <w:abstractNumId w:val="25"/>
  </w:num>
  <w:num w:numId="18" w16cid:durableId="1547718990">
    <w:abstractNumId w:val="32"/>
  </w:num>
  <w:num w:numId="19" w16cid:durableId="841626305">
    <w:abstractNumId w:val="31"/>
  </w:num>
  <w:num w:numId="20" w16cid:durableId="1986006430">
    <w:abstractNumId w:val="38"/>
  </w:num>
  <w:num w:numId="21" w16cid:durableId="936905015">
    <w:abstractNumId w:val="22"/>
  </w:num>
  <w:num w:numId="22" w16cid:durableId="1167089330">
    <w:abstractNumId w:val="40"/>
  </w:num>
  <w:num w:numId="23" w16cid:durableId="621040213">
    <w:abstractNumId w:val="39"/>
  </w:num>
  <w:num w:numId="24" w16cid:durableId="317467767">
    <w:abstractNumId w:val="21"/>
  </w:num>
  <w:num w:numId="25" w16cid:durableId="81535180">
    <w:abstractNumId w:val="41"/>
  </w:num>
  <w:num w:numId="26" w16cid:durableId="563297343">
    <w:abstractNumId w:val="42"/>
  </w:num>
  <w:num w:numId="27" w16cid:durableId="1539471566">
    <w:abstractNumId w:val="20"/>
  </w:num>
  <w:num w:numId="28" w16cid:durableId="1609585553">
    <w:abstractNumId w:val="15"/>
  </w:num>
  <w:num w:numId="29" w16cid:durableId="34625410">
    <w:abstractNumId w:val="30"/>
  </w:num>
  <w:num w:numId="30" w16cid:durableId="64940639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1056026">
    <w:abstractNumId w:val="28"/>
  </w:num>
  <w:num w:numId="32" w16cid:durableId="1928492636">
    <w:abstractNumId w:val="19"/>
  </w:num>
  <w:num w:numId="33" w16cid:durableId="1205364673">
    <w:abstractNumId w:val="13"/>
  </w:num>
  <w:num w:numId="34" w16cid:durableId="561410706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0DB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6E85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2EC0"/>
    <w:rsid w:val="00043262"/>
    <w:rsid w:val="00043AB2"/>
    <w:rsid w:val="000445BC"/>
    <w:rsid w:val="00044759"/>
    <w:rsid w:val="000447F0"/>
    <w:rsid w:val="00044BF6"/>
    <w:rsid w:val="0004508C"/>
    <w:rsid w:val="0004583F"/>
    <w:rsid w:val="0004621D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1D4"/>
    <w:rsid w:val="0006629C"/>
    <w:rsid w:val="00066A03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0164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487"/>
    <w:rsid w:val="001679F6"/>
    <w:rsid w:val="00170FE7"/>
    <w:rsid w:val="001724FC"/>
    <w:rsid w:val="0017336C"/>
    <w:rsid w:val="00174742"/>
    <w:rsid w:val="001760D4"/>
    <w:rsid w:val="00176C67"/>
    <w:rsid w:val="00177BE7"/>
    <w:rsid w:val="0018235C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03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0DD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403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1488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5D26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5D82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0E4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6F9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2B3"/>
    <w:rsid w:val="003448C3"/>
    <w:rsid w:val="00345847"/>
    <w:rsid w:val="00346377"/>
    <w:rsid w:val="00347F7F"/>
    <w:rsid w:val="00347F99"/>
    <w:rsid w:val="00351620"/>
    <w:rsid w:val="003516BE"/>
    <w:rsid w:val="00353479"/>
    <w:rsid w:val="0035373D"/>
    <w:rsid w:val="00353989"/>
    <w:rsid w:val="003540AB"/>
    <w:rsid w:val="00354180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443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31B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0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0EB2"/>
    <w:rsid w:val="00401073"/>
    <w:rsid w:val="00403126"/>
    <w:rsid w:val="00403D79"/>
    <w:rsid w:val="004049A6"/>
    <w:rsid w:val="00404B84"/>
    <w:rsid w:val="00404BDF"/>
    <w:rsid w:val="00404D3A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17F4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2915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011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9FB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3C82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73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38EA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242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A7981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107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67DC"/>
    <w:rsid w:val="006E6B8F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861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5DB8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87323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237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5DE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4ED5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5DC6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251B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12F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75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498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0BB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2D1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5CE1"/>
    <w:rsid w:val="0097624A"/>
    <w:rsid w:val="00977009"/>
    <w:rsid w:val="009771DB"/>
    <w:rsid w:val="00981002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4DC2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7E1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1DCA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0925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5D6C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901"/>
    <w:rsid w:val="00B71DF6"/>
    <w:rsid w:val="00B71F84"/>
    <w:rsid w:val="00B725CC"/>
    <w:rsid w:val="00B7328C"/>
    <w:rsid w:val="00B734EA"/>
    <w:rsid w:val="00B7366C"/>
    <w:rsid w:val="00B7429F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3B05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6C72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563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EEA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02E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D7D65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21F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1AF"/>
    <w:rsid w:val="00F26BFC"/>
    <w:rsid w:val="00F26E5A"/>
    <w:rsid w:val="00F27535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B65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9F8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534B6"/>
  <w15:docId w15:val="{308C3458-3F67-4CDA-B6CD-C471A400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,l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Karolina Czok</cp:lastModifiedBy>
  <cp:revision>12</cp:revision>
  <cp:lastPrinted>2018-05-28T09:48:00Z</cp:lastPrinted>
  <dcterms:created xsi:type="dcterms:W3CDTF">2023-02-08T12:26:00Z</dcterms:created>
  <dcterms:modified xsi:type="dcterms:W3CDTF">2026-02-24T08:33:00Z</dcterms:modified>
</cp:coreProperties>
</file>